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E6" w:rsidRDefault="008619E6" w:rsidP="00394990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 xml:space="preserve">20 13 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 xml:space="preserve">20 14 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 2   </w:t>
      </w:r>
      <w:r>
        <w:rPr>
          <w:rFonts w:ascii="宋体" w:hAnsi="宋体" w:hint="eastAsia"/>
          <w:b/>
          <w:sz w:val="28"/>
        </w:rPr>
        <w:t>学期</w:t>
      </w:r>
    </w:p>
    <w:p w:rsidR="008619E6" w:rsidRDefault="008619E6" w:rsidP="00394990">
      <w:pPr>
        <w:jc w:val="center"/>
        <w:rPr>
          <w:b/>
        </w:rPr>
      </w:pPr>
    </w:p>
    <w:p w:rsidR="008619E6" w:rsidRDefault="008619E6" w:rsidP="00394990">
      <w:pPr>
        <w:jc w:val="center"/>
        <w:rPr>
          <w:b/>
        </w:rPr>
      </w:pPr>
    </w:p>
    <w:p w:rsidR="008619E6" w:rsidRDefault="008619E6" w:rsidP="00394990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8619E6" w:rsidRDefault="008619E6" w:rsidP="00394990">
      <w:pPr>
        <w:rPr>
          <w:b/>
          <w:sz w:val="84"/>
        </w:rPr>
      </w:pPr>
    </w:p>
    <w:p w:rsidR="008619E6" w:rsidRDefault="008619E6" w:rsidP="00394990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课程名称＿＿＿＿</w:t>
      </w:r>
      <w:r>
        <w:rPr>
          <w:rFonts w:hint="eastAsia"/>
          <w:sz w:val="28"/>
          <w:u w:val="single"/>
        </w:rPr>
        <w:t>体育（散手）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性质</w:t>
      </w:r>
      <w:r>
        <w:rPr>
          <w:rFonts w:hint="eastAsia"/>
          <w:sz w:val="28"/>
          <w:u w:val="single"/>
        </w:rPr>
        <w:t>＿必修</w:t>
      </w:r>
      <w:r>
        <w:rPr>
          <w:rFonts w:hint="eastAsia"/>
          <w:sz w:val="28"/>
        </w:rPr>
        <w:t>＿＿</w:t>
      </w:r>
    </w:p>
    <w:p w:rsidR="008619E6" w:rsidRDefault="008619E6" w:rsidP="00394990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总学时＿</w:t>
      </w:r>
      <w:r>
        <w:rPr>
          <w:rFonts w:hint="eastAsia"/>
          <w:sz w:val="28"/>
          <w:u w:val="single"/>
        </w:rPr>
        <w:t>＿</w:t>
      </w:r>
      <w:r>
        <w:rPr>
          <w:sz w:val="28"/>
          <w:u w:val="single"/>
        </w:rPr>
        <w:t>32</w:t>
      </w:r>
      <w:r>
        <w:rPr>
          <w:rFonts w:hint="eastAsia"/>
          <w:sz w:val="28"/>
          <w:u w:val="single"/>
        </w:rPr>
        <w:t>讲课＿＿</w:t>
      </w:r>
      <w:r>
        <w:rPr>
          <w:rFonts w:hint="eastAsia"/>
          <w:sz w:val="28"/>
        </w:rPr>
        <w:t>实验＿＿其它＿＿＿＿＿＿</w:t>
      </w:r>
    </w:p>
    <w:p w:rsidR="008619E6" w:rsidRDefault="008619E6" w:rsidP="00394990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授课班级＿＿＿</w:t>
      </w:r>
      <w:r>
        <w:rPr>
          <w:rFonts w:hint="eastAsia"/>
          <w:sz w:val="28"/>
          <w:u w:val="single"/>
        </w:rPr>
        <w:t>大一、大二学生＿</w:t>
      </w:r>
      <w:r>
        <w:rPr>
          <w:rFonts w:hint="eastAsia"/>
          <w:sz w:val="28"/>
        </w:rPr>
        <w:t>＿＿学生人数＿＿＿＿＿＿＿</w:t>
      </w:r>
    </w:p>
    <w:p w:rsidR="008619E6" w:rsidRDefault="008619E6" w:rsidP="00394990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任课教师＿＿＿＿</w:t>
      </w:r>
      <w:r>
        <w:rPr>
          <w:rFonts w:hint="eastAsia"/>
          <w:sz w:val="28"/>
          <w:u w:val="single"/>
        </w:rPr>
        <w:t>王晶</w:t>
      </w:r>
      <w:r>
        <w:rPr>
          <w:rFonts w:hint="eastAsia"/>
          <w:sz w:val="28"/>
        </w:rPr>
        <w:t>＿＿＿＿＿职称＿＿＿＿</w:t>
      </w:r>
      <w:r>
        <w:rPr>
          <w:rFonts w:hint="eastAsia"/>
          <w:sz w:val="28"/>
          <w:u w:val="single"/>
        </w:rPr>
        <w:t>讲师</w:t>
      </w:r>
      <w:r>
        <w:rPr>
          <w:rFonts w:hint="eastAsia"/>
          <w:sz w:val="28"/>
        </w:rPr>
        <w:t>＿</w:t>
      </w:r>
    </w:p>
    <w:p w:rsidR="008619E6" w:rsidRDefault="008619E6" w:rsidP="00394990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所在院</w:t>
      </w:r>
      <w:r>
        <w:rPr>
          <w:sz w:val="28"/>
        </w:rPr>
        <w:t>(</w:t>
      </w:r>
      <w:r>
        <w:rPr>
          <w:rFonts w:hint="eastAsia"/>
          <w:sz w:val="28"/>
        </w:rPr>
        <w:t>系、部</w:t>
      </w:r>
      <w:r>
        <w:rPr>
          <w:sz w:val="28"/>
        </w:rPr>
        <w:t>)_______</w:t>
      </w:r>
      <w:r>
        <w:rPr>
          <w:rFonts w:hint="eastAsia"/>
          <w:sz w:val="28"/>
          <w:u w:val="single"/>
        </w:rPr>
        <w:t>体育教学部</w:t>
      </w:r>
      <w:r>
        <w:rPr>
          <w:sz w:val="28"/>
          <w:u w:val="single"/>
        </w:rPr>
        <w:t>_</w:t>
      </w:r>
      <w:r>
        <w:rPr>
          <w:sz w:val="28"/>
        </w:rPr>
        <w:t>_____________________</w:t>
      </w:r>
    </w:p>
    <w:p w:rsidR="008619E6" w:rsidRDefault="008619E6" w:rsidP="00394990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_________________________</w:t>
      </w:r>
    </w:p>
    <w:p w:rsidR="008619E6" w:rsidRDefault="008619E6" w:rsidP="00394990">
      <w:pPr>
        <w:rPr>
          <w:sz w:val="28"/>
        </w:rPr>
      </w:pPr>
      <w:r>
        <w:rPr>
          <w:rFonts w:hint="eastAsia"/>
          <w:sz w:val="28"/>
        </w:rPr>
        <w:t xml:space="preserve">　　　　教材名称：《中国散手》　　　　　</w:t>
      </w:r>
    </w:p>
    <w:p w:rsidR="008619E6" w:rsidRDefault="008619E6" w:rsidP="00394990">
      <w:pPr>
        <w:ind w:firstLine="1400"/>
        <w:rPr>
          <w:sz w:val="28"/>
        </w:rPr>
      </w:pPr>
      <w:r>
        <w:rPr>
          <w:rFonts w:hint="eastAsia"/>
          <w:sz w:val="28"/>
        </w:rPr>
        <w:t>作者：</w:t>
      </w:r>
      <w:r>
        <w:rPr>
          <w:sz w:val="28"/>
        </w:rPr>
        <w:t xml:space="preserve"> </w:t>
      </w:r>
      <w:r>
        <w:rPr>
          <w:rFonts w:hint="eastAsia"/>
          <w:sz w:val="28"/>
        </w:rPr>
        <w:t>张山等</w:t>
      </w:r>
    </w:p>
    <w:p w:rsidR="008619E6" w:rsidRDefault="008619E6" w:rsidP="00394990">
      <w:pPr>
        <w:rPr>
          <w:sz w:val="28"/>
        </w:rPr>
      </w:pPr>
      <w:r>
        <w:rPr>
          <w:rFonts w:hint="eastAsia"/>
          <w:sz w:val="28"/>
        </w:rPr>
        <w:t xml:space="preserve">　　　　出版单位：北京体育大学</w:t>
      </w:r>
      <w:r>
        <w:rPr>
          <w:sz w:val="28"/>
        </w:rPr>
        <w:t xml:space="preserve"> </w:t>
      </w:r>
      <w:r>
        <w:rPr>
          <w:rFonts w:hint="eastAsia"/>
          <w:sz w:val="28"/>
        </w:rPr>
        <w:t>出版时间：</w:t>
      </w:r>
    </w:p>
    <w:p w:rsidR="008619E6" w:rsidRDefault="008619E6" w:rsidP="00394990">
      <w:pPr>
        <w:jc w:val="center"/>
        <w:rPr>
          <w:sz w:val="28"/>
        </w:rPr>
      </w:pPr>
    </w:p>
    <w:p w:rsidR="008619E6" w:rsidRDefault="008619E6" w:rsidP="00394990">
      <w:pPr>
        <w:jc w:val="center"/>
        <w:rPr>
          <w:sz w:val="28"/>
        </w:rPr>
      </w:pPr>
    </w:p>
    <w:p w:rsidR="008619E6" w:rsidRDefault="008619E6" w:rsidP="00394990">
      <w:pPr>
        <w:jc w:val="center"/>
        <w:rPr>
          <w:sz w:val="28"/>
        </w:rPr>
      </w:pPr>
    </w:p>
    <w:p w:rsidR="008619E6" w:rsidRDefault="008619E6" w:rsidP="00394990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8619E6" w:rsidRDefault="008619E6" w:rsidP="00394990">
      <w:pPr>
        <w:rPr>
          <w:rFonts w:ascii="黑体" w:eastAsia="黑体"/>
          <w:sz w:val="24"/>
        </w:rPr>
      </w:pPr>
    </w:p>
    <w:p w:rsidR="008619E6" w:rsidRDefault="008619E6" w:rsidP="00394990">
      <w:pPr>
        <w:rPr>
          <w:rFonts w:ascii="黑体" w:eastAsia="黑体"/>
          <w:sz w:val="24"/>
        </w:rPr>
      </w:pPr>
    </w:p>
    <w:p w:rsidR="008619E6" w:rsidRDefault="008619E6" w:rsidP="00394990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写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说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明：</w:t>
      </w:r>
    </w:p>
    <w:p w:rsidR="008619E6" w:rsidRDefault="008619E6" w:rsidP="00394990">
      <w:pPr>
        <w:rPr>
          <w:rFonts w:ascii="黑体" w:eastAsia="黑体"/>
          <w:b/>
          <w:sz w:val="24"/>
        </w:rPr>
      </w:pPr>
      <w:r>
        <w:rPr>
          <w:rFonts w:ascii="黑体" w:eastAsia="黑体"/>
          <w:sz w:val="24"/>
        </w:rPr>
        <w:t>1</w:t>
      </w:r>
      <w:r>
        <w:rPr>
          <w:rFonts w:ascii="黑体" w:eastAsia="黑体" w:hint="eastAsia"/>
          <w:sz w:val="24"/>
        </w:rPr>
        <w:t>．</w:t>
      </w:r>
      <w:r>
        <w:rPr>
          <w:rFonts w:ascii="宋体" w:hAnsi="宋体" w:hint="eastAsia"/>
        </w:rPr>
        <w:t>每上一次课填写一行，例如：一周上三次课填写三次；</w:t>
      </w:r>
    </w:p>
    <w:p w:rsidR="008619E6" w:rsidRDefault="008619E6" w:rsidP="00394990">
      <w:pPr>
        <w:spacing w:line="300" w:lineRule="auto"/>
        <w:ind w:left="360" w:hanging="360"/>
      </w:pPr>
      <w:r>
        <w:rPr>
          <w:rFonts w:ascii="黑体" w:eastAsia="黑体"/>
          <w:sz w:val="24"/>
        </w:rPr>
        <w:t>2</w:t>
      </w:r>
      <w:r>
        <w:rPr>
          <w:rFonts w:ascii="黑体" w:eastAsia="黑体" w:hint="eastAsia"/>
          <w:sz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8619E6" w:rsidRDefault="008619E6" w:rsidP="00394990">
      <w:pPr>
        <w:spacing w:line="300" w:lineRule="auto"/>
        <w:ind w:left="315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8619E6" w:rsidRDefault="008619E6" w:rsidP="00394990">
      <w:pPr>
        <w:ind w:left="315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8619E6" w:rsidRDefault="008619E6" w:rsidP="00394990">
      <w:pPr>
        <w:widowControl/>
        <w:jc w:val="left"/>
        <w:sectPr w:rsidR="008619E6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707"/>
        <w:gridCol w:w="5233"/>
        <w:gridCol w:w="527"/>
        <w:gridCol w:w="553"/>
        <w:gridCol w:w="566"/>
        <w:gridCol w:w="514"/>
        <w:gridCol w:w="900"/>
      </w:tblGrid>
      <w:tr w:rsidR="008619E6" w:rsidTr="001C74E1">
        <w:trPr>
          <w:cantSplit/>
          <w:jc w:val="center"/>
        </w:trPr>
        <w:tc>
          <w:tcPr>
            <w:tcW w:w="1175" w:type="dxa"/>
            <w:gridSpan w:val="2"/>
          </w:tcPr>
          <w:p w:rsidR="008619E6" w:rsidRDefault="008619E6" w:rsidP="001C74E1">
            <w:r>
              <w:rPr>
                <w:rFonts w:hint="eastAsia"/>
              </w:rPr>
              <w:t>教学时间</w:t>
            </w:r>
          </w:p>
        </w:tc>
        <w:tc>
          <w:tcPr>
            <w:tcW w:w="5233" w:type="dxa"/>
            <w:vMerge w:val="restart"/>
          </w:tcPr>
          <w:p w:rsidR="008619E6" w:rsidRDefault="008619E6" w:rsidP="001C74E1">
            <w:pPr>
              <w:jc w:val="center"/>
            </w:pPr>
          </w:p>
          <w:p w:rsidR="008619E6" w:rsidRDefault="008619E6" w:rsidP="001C74E1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27" w:type="dxa"/>
            <w:vMerge w:val="restart"/>
          </w:tcPr>
          <w:p w:rsidR="008619E6" w:rsidRDefault="008619E6" w:rsidP="001C74E1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33" w:type="dxa"/>
            <w:gridSpan w:val="3"/>
          </w:tcPr>
          <w:p w:rsidR="008619E6" w:rsidRDefault="008619E6" w:rsidP="001C74E1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8619E6" w:rsidRDefault="008619E6" w:rsidP="001C74E1">
            <w:pPr>
              <w:jc w:val="center"/>
            </w:pPr>
          </w:p>
          <w:p w:rsidR="008619E6" w:rsidRDefault="008619E6" w:rsidP="001C74E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8619E6" w:rsidTr="001C74E1">
        <w:trPr>
          <w:cantSplit/>
          <w:jc w:val="center"/>
        </w:trPr>
        <w:tc>
          <w:tcPr>
            <w:tcW w:w="468" w:type="dxa"/>
          </w:tcPr>
          <w:p w:rsidR="008619E6" w:rsidRDefault="008619E6" w:rsidP="001C74E1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>
            <w:r>
              <w:rPr>
                <w:rFonts w:hint="eastAsia"/>
              </w:rPr>
              <w:t>星期</w:t>
            </w:r>
            <w:r>
              <w:t xml:space="preserve"> </w:t>
            </w:r>
          </w:p>
          <w:p w:rsidR="008619E6" w:rsidRDefault="008619E6" w:rsidP="001C74E1">
            <w:pPr>
              <w:ind w:left="420" w:hanging="420"/>
            </w:pPr>
            <w:r>
              <w:t xml:space="preserve">  </w:t>
            </w:r>
            <w:r>
              <w:rPr>
                <w:rFonts w:hint="eastAsia"/>
              </w:rPr>
              <w:t>节次</w:t>
            </w:r>
          </w:p>
        </w:tc>
        <w:tc>
          <w:tcPr>
            <w:tcW w:w="5233" w:type="dxa"/>
            <w:vMerge/>
            <w:vAlign w:val="center"/>
          </w:tcPr>
          <w:p w:rsidR="008619E6" w:rsidRDefault="008619E6" w:rsidP="001C74E1"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527" w:type="dxa"/>
            <w:vMerge/>
            <w:vAlign w:val="center"/>
          </w:tcPr>
          <w:p w:rsidR="008619E6" w:rsidRDefault="008619E6" w:rsidP="001C74E1">
            <w:pPr>
              <w:widowControl/>
              <w:jc w:val="left"/>
            </w:pPr>
          </w:p>
        </w:tc>
        <w:tc>
          <w:tcPr>
            <w:tcW w:w="553" w:type="dxa"/>
          </w:tcPr>
          <w:p w:rsidR="008619E6" w:rsidRDefault="008619E6" w:rsidP="001C74E1"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8619E6" w:rsidRDefault="008619E6" w:rsidP="001C74E1"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8619E6" w:rsidRDefault="008619E6" w:rsidP="001C74E1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  <w:vAlign w:val="center"/>
          </w:tcPr>
          <w:p w:rsidR="008619E6" w:rsidRDefault="008619E6" w:rsidP="001C74E1">
            <w:pPr>
              <w:widowControl/>
              <w:jc w:val="left"/>
            </w:pPr>
          </w:p>
        </w:tc>
      </w:tr>
      <w:tr w:rsidR="008619E6" w:rsidTr="001C74E1">
        <w:trPr>
          <w:trHeight w:val="1478"/>
          <w:jc w:val="center"/>
        </w:trPr>
        <w:tc>
          <w:tcPr>
            <w:tcW w:w="468" w:type="dxa"/>
          </w:tcPr>
          <w:p w:rsidR="008619E6" w:rsidRDefault="008619E6" w:rsidP="001C74E1"/>
          <w:p w:rsidR="008619E6" w:rsidRDefault="008619E6" w:rsidP="001C74E1"/>
          <w:p w:rsidR="008619E6" w:rsidRDefault="008619E6" w:rsidP="001C74E1">
            <w:r>
              <w:t>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通过散手教学，了解散手的特点，即锻炼价值</w:t>
            </w:r>
          </w:p>
          <w:p w:rsidR="008619E6" w:rsidRDefault="008619E6" w:rsidP="001C74E1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学习散手的基本步法</w:t>
            </w:r>
          </w:p>
        </w:tc>
        <w:tc>
          <w:tcPr>
            <w:tcW w:w="527" w:type="dxa"/>
          </w:tcPr>
          <w:p w:rsidR="008619E6" w:rsidRDefault="008619E6" w:rsidP="001C74E1"/>
          <w:p w:rsidR="008619E6" w:rsidRDefault="008619E6" w:rsidP="001C74E1"/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478"/>
          <w:jc w:val="center"/>
        </w:trPr>
        <w:tc>
          <w:tcPr>
            <w:tcW w:w="468" w:type="dxa"/>
          </w:tcPr>
          <w:p w:rsidR="008619E6" w:rsidRDefault="008619E6" w:rsidP="001C74E1"/>
          <w:p w:rsidR="008619E6" w:rsidRDefault="008619E6" w:rsidP="001C74E1"/>
          <w:p w:rsidR="008619E6" w:rsidRDefault="008619E6" w:rsidP="001C74E1">
            <w:r>
              <w:t>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复习基本步法</w:t>
            </w:r>
            <w:r>
              <w:t xml:space="preserve"> </w:t>
            </w:r>
            <w:r>
              <w:rPr>
                <w:rFonts w:hint="eastAsia"/>
              </w:rPr>
              <w:t>（滑步，进步，退步）</w:t>
            </w:r>
          </w:p>
          <w:p w:rsidR="008619E6" w:rsidRDefault="008619E6" w:rsidP="001C74E1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学习基本步法</w:t>
            </w:r>
            <w:r>
              <w:t xml:space="preserve"> </w:t>
            </w:r>
            <w:r>
              <w:rPr>
                <w:rFonts w:hint="eastAsia"/>
              </w:rPr>
              <w:t>（上步，撤步，插步，换步）</w:t>
            </w:r>
          </w:p>
          <w:p w:rsidR="008619E6" w:rsidRDefault="008619E6" w:rsidP="001C74E1">
            <w:r>
              <w:t>3</w:t>
            </w:r>
            <w:r>
              <w:rPr>
                <w:rFonts w:hint="eastAsia"/>
              </w:rPr>
              <w:t>、安全教育</w:t>
            </w:r>
          </w:p>
        </w:tc>
        <w:tc>
          <w:tcPr>
            <w:tcW w:w="527" w:type="dxa"/>
          </w:tcPr>
          <w:p w:rsidR="008619E6" w:rsidRDefault="008619E6" w:rsidP="001C74E1"/>
          <w:p w:rsidR="008619E6" w:rsidRDefault="008619E6" w:rsidP="001C74E1"/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478"/>
          <w:jc w:val="center"/>
        </w:trPr>
        <w:tc>
          <w:tcPr>
            <w:tcW w:w="468" w:type="dxa"/>
          </w:tcPr>
          <w:p w:rsidR="008619E6" w:rsidRDefault="008619E6" w:rsidP="001C74E1"/>
          <w:p w:rsidR="008619E6" w:rsidRDefault="008619E6" w:rsidP="001C74E1"/>
          <w:p w:rsidR="008619E6" w:rsidRDefault="008619E6" w:rsidP="001C74E1">
            <w:r>
              <w:t>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复习步法</w:t>
            </w:r>
          </w:p>
          <w:p w:rsidR="008619E6" w:rsidRDefault="008619E6" w:rsidP="001C74E1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学习拳法（冲拳）</w:t>
            </w:r>
          </w:p>
          <w:p w:rsidR="008619E6" w:rsidRDefault="008619E6" w:rsidP="001C74E1"/>
        </w:tc>
        <w:tc>
          <w:tcPr>
            <w:tcW w:w="527" w:type="dxa"/>
          </w:tcPr>
          <w:p w:rsidR="008619E6" w:rsidRDefault="008619E6" w:rsidP="001C74E1"/>
          <w:p w:rsidR="008619E6" w:rsidRDefault="008619E6" w:rsidP="001C74E1"/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478"/>
          <w:jc w:val="center"/>
        </w:trPr>
        <w:tc>
          <w:tcPr>
            <w:tcW w:w="468" w:type="dxa"/>
          </w:tcPr>
          <w:p w:rsidR="008619E6" w:rsidRDefault="008619E6" w:rsidP="001C74E1"/>
          <w:p w:rsidR="008619E6" w:rsidRDefault="008619E6" w:rsidP="001C74E1">
            <w:r>
              <w:t>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复习拳法（冲拳）</w:t>
            </w:r>
          </w:p>
          <w:p w:rsidR="008619E6" w:rsidRDefault="008619E6" w:rsidP="001C74E1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学习拳法（摆拳）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478"/>
          <w:jc w:val="center"/>
        </w:trPr>
        <w:tc>
          <w:tcPr>
            <w:tcW w:w="468" w:type="dxa"/>
          </w:tcPr>
          <w:p w:rsidR="008619E6" w:rsidRDefault="008619E6" w:rsidP="001C74E1">
            <w:r>
              <w:t>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复习拳法（冲拳，摆拳）</w:t>
            </w:r>
          </w:p>
          <w:p w:rsidR="008619E6" w:rsidRDefault="008619E6" w:rsidP="001C74E1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学习拳法（勾拳）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84"/>
          <w:jc w:val="center"/>
        </w:trPr>
        <w:tc>
          <w:tcPr>
            <w:tcW w:w="468" w:type="dxa"/>
          </w:tcPr>
          <w:p w:rsidR="008619E6" w:rsidRDefault="008619E6" w:rsidP="001C74E1">
            <w:r>
              <w:t>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复习拳法</w:t>
            </w:r>
          </w:p>
          <w:p w:rsidR="008619E6" w:rsidRDefault="008619E6" w:rsidP="001C74E1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复习腿法（蹬腿）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7</w:t>
            </w:r>
            <w:r>
              <w:rPr>
                <w:rFonts w:hint="eastAsia"/>
              </w:rPr>
              <w:t>、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复习拳法，腿法（蹬腿）</w:t>
            </w:r>
          </w:p>
          <w:p w:rsidR="008619E6" w:rsidRDefault="008619E6" w:rsidP="001C74E1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手靶，脚靶的练习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8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手靶，脚靶的练习</w:t>
            </w:r>
          </w:p>
          <w:p w:rsidR="008619E6" w:rsidRDefault="008619E6" w:rsidP="001C74E1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学习腿法（后蹬腿）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9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手靶，脚靶的练习</w:t>
            </w:r>
          </w:p>
          <w:p w:rsidR="008619E6" w:rsidRDefault="008619E6" w:rsidP="001C74E1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复习腿法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10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手，脚，护具练习</w:t>
            </w:r>
          </w:p>
          <w:p w:rsidR="008619E6" w:rsidRDefault="008619E6" w:rsidP="001C74E1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踹腿的练习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11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pPr>
              <w:numPr>
                <w:ilvl w:val="0"/>
                <w:numId w:val="11"/>
              </w:numPr>
            </w:pPr>
            <w:r>
              <w:rPr>
                <w:rFonts w:hint="eastAsia"/>
              </w:rPr>
              <w:t>手，脚，护具练习</w:t>
            </w:r>
          </w:p>
          <w:p w:rsidR="008619E6" w:rsidRDefault="008619E6" w:rsidP="001C74E1">
            <w:pPr>
              <w:numPr>
                <w:ilvl w:val="0"/>
                <w:numId w:val="11"/>
              </w:numPr>
            </w:pPr>
            <w:r>
              <w:rPr>
                <w:rFonts w:hint="eastAsia"/>
              </w:rPr>
              <w:t>横摆踢腿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12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手，脚，护具练习</w:t>
            </w:r>
          </w:p>
          <w:p w:rsidR="008619E6" w:rsidRDefault="008619E6" w:rsidP="001C74E1">
            <w:pPr>
              <w:numPr>
                <w:ilvl w:val="0"/>
                <w:numId w:val="12"/>
              </w:numPr>
            </w:pPr>
            <w:r>
              <w:rPr>
                <w:rFonts w:hint="eastAsia"/>
              </w:rPr>
              <w:t>腿法组合练习</w:t>
            </w:r>
          </w:p>
          <w:p w:rsidR="008619E6" w:rsidRDefault="008619E6" w:rsidP="001C74E1"/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13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r>
              <w:t xml:space="preserve">1 </w:t>
            </w:r>
            <w:r>
              <w:rPr>
                <w:rFonts w:hint="eastAsia"/>
              </w:rPr>
              <w:t>复习所有拳法，腿法</w:t>
            </w:r>
          </w:p>
          <w:p w:rsidR="008619E6" w:rsidRDefault="008619E6" w:rsidP="001C74E1">
            <w:r>
              <w:t xml:space="preserve">2 </w:t>
            </w:r>
            <w:r>
              <w:rPr>
                <w:rFonts w:hint="eastAsia"/>
              </w:rPr>
              <w:t>实践</w:t>
            </w:r>
            <w:r>
              <w:t xml:space="preserve"> 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14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r>
              <w:t>1</w:t>
            </w:r>
            <w:r>
              <w:rPr>
                <w:rFonts w:hint="eastAsia"/>
              </w:rPr>
              <w:t>考试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15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r>
              <w:t>1</w:t>
            </w:r>
            <w:r>
              <w:rPr>
                <w:rFonts w:hint="eastAsia"/>
              </w:rPr>
              <w:t>考试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  <w:tr w:rsidR="008619E6" w:rsidTr="001C74E1">
        <w:trPr>
          <w:trHeight w:val="1303"/>
          <w:jc w:val="center"/>
        </w:trPr>
        <w:tc>
          <w:tcPr>
            <w:tcW w:w="468" w:type="dxa"/>
          </w:tcPr>
          <w:p w:rsidR="008619E6" w:rsidRDefault="008619E6" w:rsidP="001C74E1">
            <w:r>
              <w:t>16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8619E6" w:rsidRDefault="008619E6" w:rsidP="001C74E1"/>
        </w:tc>
        <w:tc>
          <w:tcPr>
            <w:tcW w:w="5233" w:type="dxa"/>
          </w:tcPr>
          <w:p w:rsidR="008619E6" w:rsidRDefault="008619E6" w:rsidP="001C74E1"/>
          <w:p w:rsidR="008619E6" w:rsidRDefault="008619E6" w:rsidP="001C74E1">
            <w:r>
              <w:t>1</w:t>
            </w:r>
            <w:r>
              <w:rPr>
                <w:rFonts w:hint="eastAsia"/>
              </w:rPr>
              <w:t>理论课</w:t>
            </w:r>
          </w:p>
        </w:tc>
        <w:tc>
          <w:tcPr>
            <w:tcW w:w="527" w:type="dxa"/>
          </w:tcPr>
          <w:p w:rsidR="008619E6" w:rsidRDefault="008619E6" w:rsidP="001C74E1">
            <w:r>
              <w:t>2</w:t>
            </w:r>
          </w:p>
        </w:tc>
        <w:tc>
          <w:tcPr>
            <w:tcW w:w="553" w:type="dxa"/>
          </w:tcPr>
          <w:p w:rsidR="008619E6" w:rsidRDefault="008619E6" w:rsidP="001C74E1"/>
        </w:tc>
        <w:tc>
          <w:tcPr>
            <w:tcW w:w="566" w:type="dxa"/>
          </w:tcPr>
          <w:p w:rsidR="008619E6" w:rsidRDefault="008619E6" w:rsidP="001C74E1"/>
        </w:tc>
        <w:tc>
          <w:tcPr>
            <w:tcW w:w="514" w:type="dxa"/>
          </w:tcPr>
          <w:p w:rsidR="008619E6" w:rsidRDefault="008619E6" w:rsidP="001C74E1"/>
        </w:tc>
        <w:tc>
          <w:tcPr>
            <w:tcW w:w="900" w:type="dxa"/>
          </w:tcPr>
          <w:p w:rsidR="008619E6" w:rsidRDefault="008619E6" w:rsidP="001C74E1"/>
        </w:tc>
      </w:tr>
    </w:tbl>
    <w:p w:rsidR="008619E6" w:rsidRDefault="008619E6" w:rsidP="00394990"/>
    <w:p w:rsidR="008619E6" w:rsidRDefault="008619E6" w:rsidP="00394990"/>
    <w:p w:rsidR="008619E6" w:rsidRDefault="008619E6" w:rsidP="00394990"/>
    <w:p w:rsidR="008619E6" w:rsidRDefault="008619E6" w:rsidP="00394990"/>
    <w:p w:rsidR="008619E6" w:rsidRDefault="008619E6" w:rsidP="00394990"/>
    <w:p w:rsidR="008619E6" w:rsidRDefault="008619E6" w:rsidP="00394990"/>
    <w:p w:rsidR="008619E6" w:rsidRDefault="008619E6" w:rsidP="000A22CF">
      <w:pPr>
        <w:ind w:firstLineChars="740" w:firstLine="31680"/>
        <w:rPr>
          <w:b/>
          <w:sz w:val="28"/>
          <w:szCs w:val="28"/>
        </w:rPr>
      </w:pPr>
    </w:p>
    <w:p w:rsidR="008619E6" w:rsidRDefault="008619E6" w:rsidP="00394990">
      <w:pPr>
        <w:rPr>
          <w:b/>
          <w:sz w:val="28"/>
          <w:szCs w:val="28"/>
        </w:rPr>
      </w:pPr>
    </w:p>
    <w:sectPr w:rsidR="008619E6" w:rsidSect="006B6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9E6" w:rsidRDefault="008619E6" w:rsidP="006E7EC5">
      <w:r>
        <w:separator/>
      </w:r>
    </w:p>
  </w:endnote>
  <w:endnote w:type="continuationSeparator" w:id="1">
    <w:p w:rsidR="008619E6" w:rsidRDefault="008619E6" w:rsidP="006E7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9E6" w:rsidRDefault="008619E6" w:rsidP="006E7EC5">
      <w:r>
        <w:separator/>
      </w:r>
    </w:p>
  </w:footnote>
  <w:footnote w:type="continuationSeparator" w:id="1">
    <w:p w:rsidR="008619E6" w:rsidRDefault="008619E6" w:rsidP="006E7E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cs="Times New Roman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00000008"/>
    <w:multiLevelType w:val="multilevel"/>
    <w:tmpl w:val="0000000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0000000A"/>
    <w:multiLevelType w:val="singleLevel"/>
    <w:tmpl w:val="0000000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cs="Times New Roman" w:hint="eastAsia"/>
      </w:rPr>
    </w:lvl>
  </w:abstractNum>
  <w:abstractNum w:abstractNumId="7">
    <w:nsid w:val="0000000B"/>
    <w:multiLevelType w:val="multilevel"/>
    <w:tmpl w:val="0000000B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C"/>
    <w:multiLevelType w:val="multilevel"/>
    <w:tmpl w:val="0000000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0000010"/>
    <w:multiLevelType w:val="singleLevel"/>
    <w:tmpl w:val="0000001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cs="Times New Roman" w:hint="eastAsia"/>
      </w:rPr>
    </w:lvl>
  </w:abstractNum>
  <w:abstractNum w:abstractNumId="10">
    <w:nsid w:val="00000012"/>
    <w:multiLevelType w:val="multilevel"/>
    <w:tmpl w:val="0000001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05692C99"/>
    <w:multiLevelType w:val="multilevel"/>
    <w:tmpl w:val="0000000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7"/>
    <w:lvlOverride w:ilvl="0">
      <w:startOverride w:val="1"/>
    </w:lvlOverride>
  </w:num>
  <w:num w:numId="4">
    <w:abstractNumId w:val="10"/>
  </w:num>
  <w:num w:numId="5">
    <w:abstractNumId w:val="5"/>
  </w:num>
  <w:num w:numId="6">
    <w:abstractNumId w:val="3"/>
  </w:num>
  <w:num w:numId="7">
    <w:abstractNumId w:val="4"/>
  </w:num>
  <w:num w:numId="8">
    <w:abstractNumId w:val="2"/>
    <w:lvlOverride w:ilvl="0">
      <w:startOverride w:val="1"/>
    </w:lvlOverride>
  </w:num>
  <w:num w:numId="9">
    <w:abstractNumId w:val="9"/>
  </w:num>
  <w:num w:numId="10">
    <w:abstractNumId w:val="6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990"/>
    <w:rsid w:val="000A22CF"/>
    <w:rsid w:val="001C74E1"/>
    <w:rsid w:val="00392EDC"/>
    <w:rsid w:val="00394990"/>
    <w:rsid w:val="005B34F2"/>
    <w:rsid w:val="006B69B9"/>
    <w:rsid w:val="006E7EC5"/>
    <w:rsid w:val="008619E6"/>
    <w:rsid w:val="00A93196"/>
    <w:rsid w:val="00E57E03"/>
    <w:rsid w:val="00F5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990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E7E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E7EC5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E7E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7E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167</Words>
  <Characters>953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2013-02-28T15:06:00Z</dcterms:created>
  <dcterms:modified xsi:type="dcterms:W3CDTF">2014-02-28T05:53:00Z</dcterms:modified>
</cp:coreProperties>
</file>